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2A3F27">
        <w:rPr>
          <w:b/>
        </w:rPr>
        <w:t>7</w:t>
      </w:r>
      <w:r w:rsidR="00213C8D">
        <w:rPr>
          <w:b/>
        </w:rPr>
        <w:t>6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213C8D" w:rsidRDefault="00213C8D" w:rsidP="00213C8D">
      <w:pPr>
        <w:tabs>
          <w:tab w:val="left" w:pos="1440"/>
        </w:tabs>
        <w:suppressAutoHyphens/>
        <w:jc w:val="center"/>
        <w:rPr>
          <w:b/>
        </w:rPr>
      </w:pPr>
      <w:r>
        <w:rPr>
          <w:b/>
        </w:rPr>
        <w:t xml:space="preserve">a </w:t>
      </w:r>
      <w:proofErr w:type="spellStart"/>
      <w:r>
        <w:rPr>
          <w:b/>
        </w:rPr>
        <w:t>dombrádi</w:t>
      </w:r>
      <w:proofErr w:type="spellEnd"/>
      <w:r>
        <w:rPr>
          <w:b/>
        </w:rPr>
        <w:t xml:space="preserve"> 836</w:t>
      </w:r>
      <w:r w:rsidRPr="00DE1D4D">
        <w:rPr>
          <w:b/>
        </w:rPr>
        <w:t xml:space="preserve"> helyrajzi számú ingatlan megvásárlásár</w:t>
      </w:r>
      <w:r>
        <w:rPr>
          <w:b/>
        </w:rPr>
        <w:t>ól</w:t>
      </w:r>
      <w:bookmarkStart w:id="0" w:name="_GoBack"/>
      <w:bookmarkEnd w:id="0"/>
    </w:p>
    <w:p w:rsidR="00213C8D" w:rsidRDefault="00213C8D" w:rsidP="00213C8D">
      <w:pPr>
        <w:tabs>
          <w:tab w:val="left" w:pos="1440"/>
        </w:tabs>
        <w:suppressAutoHyphens/>
        <w:jc w:val="center"/>
        <w:rPr>
          <w:b/>
        </w:rPr>
      </w:pPr>
    </w:p>
    <w:p w:rsidR="00213C8D" w:rsidRDefault="00213C8D" w:rsidP="00213C8D">
      <w:pPr>
        <w:tabs>
          <w:tab w:val="left" w:pos="1440"/>
        </w:tabs>
        <w:suppressAutoHyphens/>
        <w:jc w:val="both"/>
        <w:rPr>
          <w:b/>
        </w:rPr>
      </w:pPr>
    </w:p>
    <w:p w:rsidR="00213C8D" w:rsidRPr="00705DB1" w:rsidRDefault="00213C8D" w:rsidP="00213C8D">
      <w:pPr>
        <w:tabs>
          <w:tab w:val="left" w:pos="1440"/>
        </w:tabs>
        <w:suppressAutoHyphens/>
        <w:jc w:val="both"/>
        <w:rPr>
          <w:b/>
        </w:rPr>
      </w:pPr>
      <w:r w:rsidRPr="00705DB1">
        <w:rPr>
          <w:b/>
        </w:rPr>
        <w:t>A Képviselő-testület</w:t>
      </w:r>
    </w:p>
    <w:p w:rsidR="00213C8D" w:rsidRPr="00705DB1" w:rsidRDefault="00213C8D" w:rsidP="00213C8D">
      <w:pPr>
        <w:jc w:val="both"/>
      </w:pPr>
    </w:p>
    <w:p w:rsidR="00213C8D" w:rsidRDefault="00213C8D" w:rsidP="00213C8D">
      <w:pPr>
        <w:pStyle w:val="Listaszerbekezds"/>
        <w:numPr>
          <w:ilvl w:val="0"/>
          <w:numId w:val="26"/>
        </w:numPr>
        <w:suppressAutoHyphens/>
        <w:spacing w:after="120"/>
        <w:jc w:val="both"/>
        <w:rPr>
          <w:lang w:eastAsia="zh-CN"/>
        </w:rPr>
      </w:pPr>
      <w:r>
        <w:t xml:space="preserve">dönt arról, hogy 1.300.000 Ft vételár ellenében megvásárolja a </w:t>
      </w:r>
      <w:proofErr w:type="spellStart"/>
      <w:r>
        <w:t>dombrádi</w:t>
      </w:r>
      <w:proofErr w:type="spellEnd"/>
      <w:r>
        <w:t xml:space="preserve"> 836 helyrajzi számú, 4492 Dombrád, Andrássy út 46. szám alatt található, </w:t>
      </w:r>
      <w:r w:rsidRPr="00BF34EC">
        <w:t xml:space="preserve">kivett lakóház, udvar, gazdasági épület </w:t>
      </w:r>
      <w:r>
        <w:t>megnevezésű ingatlant.</w:t>
      </w:r>
    </w:p>
    <w:p w:rsidR="00213C8D" w:rsidRDefault="00213C8D" w:rsidP="00213C8D">
      <w:pPr>
        <w:pStyle w:val="Listaszerbekezds"/>
        <w:suppressAutoHyphens/>
        <w:spacing w:after="120"/>
        <w:jc w:val="both"/>
        <w:rPr>
          <w:lang w:eastAsia="zh-CN"/>
        </w:rPr>
      </w:pPr>
    </w:p>
    <w:p w:rsidR="00213C8D" w:rsidRDefault="00213C8D" w:rsidP="00213C8D">
      <w:pPr>
        <w:pStyle w:val="Listaszerbekezds"/>
        <w:numPr>
          <w:ilvl w:val="0"/>
          <w:numId w:val="26"/>
        </w:numPr>
        <w:suppressAutoHyphens/>
        <w:spacing w:after="120"/>
        <w:jc w:val="both"/>
        <w:rPr>
          <w:lang w:eastAsia="zh-CN"/>
        </w:rPr>
      </w:pPr>
      <w:r>
        <w:t>az ingatlan megvásárlásához szükséges pénzösszeget a 2023</w:t>
      </w:r>
      <w:r w:rsidRPr="00DD5B08">
        <w:t>. évi költségvetése terhére biztosítja.</w:t>
      </w:r>
    </w:p>
    <w:p w:rsidR="00213C8D" w:rsidRPr="00885C27" w:rsidRDefault="00213C8D" w:rsidP="00213C8D">
      <w:pPr>
        <w:pStyle w:val="Listaszerbekezds"/>
        <w:suppressAutoHyphens/>
        <w:spacing w:after="120"/>
        <w:jc w:val="both"/>
        <w:rPr>
          <w:lang w:eastAsia="zh-CN"/>
        </w:rPr>
      </w:pPr>
    </w:p>
    <w:p w:rsidR="00213C8D" w:rsidRPr="00DD32C4" w:rsidRDefault="00213C8D" w:rsidP="00213C8D">
      <w:pPr>
        <w:pStyle w:val="Listaszerbekezds"/>
        <w:numPr>
          <w:ilvl w:val="0"/>
          <w:numId w:val="26"/>
        </w:numPr>
        <w:suppressAutoHyphens/>
        <w:spacing w:after="120"/>
        <w:rPr>
          <w:lang w:eastAsia="zh-CN"/>
        </w:rPr>
      </w:pPr>
      <w:r>
        <w:rPr>
          <w:lang w:eastAsia="zh-CN"/>
        </w:rPr>
        <w:t>felhatalmazza Harsányi László polgármestert az adásvételi szerződés megkötésére.</w:t>
      </w:r>
    </w:p>
    <w:p w:rsidR="00213C8D" w:rsidRPr="00705DB1" w:rsidRDefault="00213C8D" w:rsidP="00213C8D">
      <w:pPr>
        <w:jc w:val="both"/>
      </w:pPr>
    </w:p>
    <w:p w:rsidR="00213C8D" w:rsidRPr="00705DB1" w:rsidRDefault="00213C8D" w:rsidP="00213C8D">
      <w:pPr>
        <w:tabs>
          <w:tab w:val="left" w:pos="3600"/>
        </w:tabs>
        <w:ind w:left="284" w:hanging="284"/>
      </w:pPr>
      <w:r w:rsidRPr="00705DB1">
        <w:rPr>
          <w:b/>
          <w:u w:val="single"/>
        </w:rPr>
        <w:t>Felelős:</w:t>
      </w:r>
      <w:r w:rsidRPr="00705DB1">
        <w:t xml:space="preserve"> Harsányi László </w:t>
      </w:r>
      <w:proofErr w:type="gramStart"/>
      <w:r w:rsidRPr="00705DB1">
        <w:t xml:space="preserve">polgármester                          </w:t>
      </w:r>
      <w:r w:rsidRPr="00705DB1">
        <w:rPr>
          <w:b/>
          <w:u w:val="single"/>
        </w:rPr>
        <w:t>Határidő</w:t>
      </w:r>
      <w:proofErr w:type="gramEnd"/>
      <w:r w:rsidRPr="00705DB1">
        <w:rPr>
          <w:b/>
          <w:u w:val="single"/>
        </w:rPr>
        <w:t>:</w:t>
      </w:r>
      <w:r>
        <w:t xml:space="preserve"> folyamatos</w:t>
      </w:r>
      <w:r w:rsidRPr="00705DB1">
        <w:tab/>
        <w:t xml:space="preserve">            </w:t>
      </w:r>
    </w:p>
    <w:p w:rsidR="00213C8D" w:rsidRPr="00705DB1" w:rsidRDefault="00213C8D" w:rsidP="00213C8D">
      <w:r w:rsidRPr="00705DB1">
        <w:tab/>
      </w:r>
      <w:r w:rsidRPr="00705DB1">
        <w:tab/>
      </w:r>
      <w:r w:rsidRPr="00705DB1">
        <w:tab/>
      </w:r>
      <w:r w:rsidRPr="00705DB1">
        <w:tab/>
      </w:r>
      <w:r w:rsidRPr="00705DB1">
        <w:tab/>
      </w:r>
      <w:r w:rsidRPr="00705DB1">
        <w:tab/>
      </w:r>
      <w:r w:rsidRPr="00705DB1">
        <w:tab/>
        <w:t xml:space="preserve">    </w:t>
      </w:r>
    </w:p>
    <w:p w:rsidR="006D7A05" w:rsidRPr="003A2148" w:rsidRDefault="006D7A05" w:rsidP="006D7A05"/>
    <w:p w:rsidR="006D7A05" w:rsidRDefault="006D7A05" w:rsidP="006D7A05"/>
    <w:p w:rsidR="002F22BB" w:rsidRPr="0040301C" w:rsidRDefault="002F22BB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9B3" w:rsidRDefault="005859B3">
      <w:r>
        <w:separator/>
      </w:r>
    </w:p>
  </w:endnote>
  <w:endnote w:type="continuationSeparator" w:id="0">
    <w:p w:rsidR="005859B3" w:rsidRDefault="00585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13C8D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9B3" w:rsidRDefault="005859B3">
      <w:r>
        <w:separator/>
      </w:r>
    </w:p>
  </w:footnote>
  <w:footnote w:type="continuationSeparator" w:id="0">
    <w:p w:rsidR="005859B3" w:rsidRDefault="00585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1200B1"/>
    <w:multiLevelType w:val="hybridMultilevel"/>
    <w:tmpl w:val="A9D4BE9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5A65C1"/>
    <w:multiLevelType w:val="hybridMultilevel"/>
    <w:tmpl w:val="E4BC92AC"/>
    <w:lvl w:ilvl="0" w:tplc="4686E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B503356"/>
    <w:multiLevelType w:val="hybridMultilevel"/>
    <w:tmpl w:val="E174E29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B91CE6"/>
    <w:multiLevelType w:val="hybridMultilevel"/>
    <w:tmpl w:val="07D82938"/>
    <w:lvl w:ilvl="0" w:tplc="2064FD2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A36B8C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A69605B"/>
    <w:multiLevelType w:val="hybridMultilevel"/>
    <w:tmpl w:val="C7E2A31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40D65"/>
    <w:multiLevelType w:val="hybridMultilevel"/>
    <w:tmpl w:val="C4A809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0D70ED"/>
    <w:multiLevelType w:val="hybridMultilevel"/>
    <w:tmpl w:val="E174E29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87D00"/>
    <w:multiLevelType w:val="hybridMultilevel"/>
    <w:tmpl w:val="26AACF10"/>
    <w:lvl w:ilvl="0" w:tplc="69F07F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800B9"/>
    <w:multiLevelType w:val="hybridMultilevel"/>
    <w:tmpl w:val="47D87AC2"/>
    <w:lvl w:ilvl="0" w:tplc="60169568">
      <w:start w:val="2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2" w:hanging="360"/>
      </w:pPr>
    </w:lvl>
    <w:lvl w:ilvl="2" w:tplc="040E001B" w:tentative="1">
      <w:start w:val="1"/>
      <w:numFmt w:val="lowerRoman"/>
      <w:lvlText w:val="%3."/>
      <w:lvlJc w:val="right"/>
      <w:pPr>
        <w:ind w:left="2792" w:hanging="180"/>
      </w:pPr>
    </w:lvl>
    <w:lvl w:ilvl="3" w:tplc="040E000F" w:tentative="1">
      <w:start w:val="1"/>
      <w:numFmt w:val="decimal"/>
      <w:lvlText w:val="%4."/>
      <w:lvlJc w:val="left"/>
      <w:pPr>
        <w:ind w:left="3512" w:hanging="360"/>
      </w:pPr>
    </w:lvl>
    <w:lvl w:ilvl="4" w:tplc="040E0019" w:tentative="1">
      <w:start w:val="1"/>
      <w:numFmt w:val="lowerLetter"/>
      <w:lvlText w:val="%5."/>
      <w:lvlJc w:val="left"/>
      <w:pPr>
        <w:ind w:left="4232" w:hanging="360"/>
      </w:pPr>
    </w:lvl>
    <w:lvl w:ilvl="5" w:tplc="040E001B" w:tentative="1">
      <w:start w:val="1"/>
      <w:numFmt w:val="lowerRoman"/>
      <w:lvlText w:val="%6."/>
      <w:lvlJc w:val="right"/>
      <w:pPr>
        <w:ind w:left="4952" w:hanging="180"/>
      </w:pPr>
    </w:lvl>
    <w:lvl w:ilvl="6" w:tplc="040E000F" w:tentative="1">
      <w:start w:val="1"/>
      <w:numFmt w:val="decimal"/>
      <w:lvlText w:val="%7."/>
      <w:lvlJc w:val="left"/>
      <w:pPr>
        <w:ind w:left="5672" w:hanging="360"/>
      </w:pPr>
    </w:lvl>
    <w:lvl w:ilvl="7" w:tplc="040E0019" w:tentative="1">
      <w:start w:val="1"/>
      <w:numFmt w:val="lowerLetter"/>
      <w:lvlText w:val="%8."/>
      <w:lvlJc w:val="left"/>
      <w:pPr>
        <w:ind w:left="6392" w:hanging="360"/>
      </w:pPr>
    </w:lvl>
    <w:lvl w:ilvl="8" w:tplc="040E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7"/>
  </w:num>
  <w:num w:numId="2">
    <w:abstractNumId w:val="30"/>
  </w:num>
  <w:num w:numId="3">
    <w:abstractNumId w:val="30"/>
    <w:lvlOverride w:ilvl="0">
      <w:startOverride w:val="1"/>
    </w:lvlOverride>
  </w:num>
  <w:num w:numId="4">
    <w:abstractNumId w:val="20"/>
  </w:num>
  <w:num w:numId="5">
    <w:abstractNumId w:val="25"/>
  </w:num>
  <w:num w:numId="6">
    <w:abstractNumId w:val="28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8"/>
  </w:num>
  <w:num w:numId="12">
    <w:abstractNumId w:val="15"/>
  </w:num>
  <w:num w:numId="13">
    <w:abstractNumId w:val="11"/>
  </w:num>
  <w:num w:numId="14">
    <w:abstractNumId w:val="10"/>
  </w:num>
  <w:num w:numId="15">
    <w:abstractNumId w:val="26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3"/>
  </w:num>
  <w:num w:numId="20">
    <w:abstractNumId w:val="16"/>
  </w:num>
  <w:num w:numId="21">
    <w:abstractNumId w:val="29"/>
  </w:num>
  <w:num w:numId="22">
    <w:abstractNumId w:val="32"/>
  </w:num>
  <w:num w:numId="23">
    <w:abstractNumId w:val="22"/>
  </w:num>
  <w:num w:numId="24">
    <w:abstractNumId w:val="14"/>
  </w:num>
  <w:num w:numId="25">
    <w:abstractNumId w:val="31"/>
  </w:num>
  <w:num w:numId="26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6786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13C8D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254C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3F27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2BB"/>
    <w:rsid w:val="002F2CB5"/>
    <w:rsid w:val="002F3409"/>
    <w:rsid w:val="002F3490"/>
    <w:rsid w:val="002F3B7B"/>
    <w:rsid w:val="002F43F6"/>
    <w:rsid w:val="00303F23"/>
    <w:rsid w:val="0031008B"/>
    <w:rsid w:val="003102BF"/>
    <w:rsid w:val="003109E4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203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100E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859B3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02AD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D7A05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A5756"/>
    <w:rsid w:val="007B32F4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3A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203E"/>
    <w:rsid w:val="0095357C"/>
    <w:rsid w:val="00955DAB"/>
    <w:rsid w:val="009602BF"/>
    <w:rsid w:val="00962338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0D1D"/>
    <w:rsid w:val="009D3DF1"/>
    <w:rsid w:val="009D645D"/>
    <w:rsid w:val="009E44DF"/>
    <w:rsid w:val="009E46F8"/>
    <w:rsid w:val="009E4C2B"/>
    <w:rsid w:val="009E583E"/>
    <w:rsid w:val="009E61CF"/>
    <w:rsid w:val="009E7786"/>
    <w:rsid w:val="009E78A9"/>
    <w:rsid w:val="009E7B22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159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164A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367F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4E57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24BDF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81815-7107-4F9F-BE97-875CA20E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2023-12-18T13:01:00Z</dcterms:created>
  <dcterms:modified xsi:type="dcterms:W3CDTF">2023-12-18T13:02:00Z</dcterms:modified>
</cp:coreProperties>
</file>